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06687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3DB983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85CBD">
        <w:rPr>
          <w:rFonts w:ascii="Cambria" w:hAnsi="Cambria" w:cs="Arial"/>
          <w:b/>
          <w:bCs/>
        </w:rPr>
        <w:t>Kazimierzowska 9</w:t>
      </w:r>
      <w:r w:rsidRPr="0057603E">
        <w:rPr>
          <w:rFonts w:ascii="Cambria" w:hAnsi="Cambria" w:cs="Arial"/>
          <w:b/>
          <w:bCs/>
        </w:rPr>
        <w:t xml:space="preserve">, </w:t>
      </w:r>
      <w:r w:rsidR="00085CBD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085CBD">
        <w:rPr>
          <w:rFonts w:ascii="Cambria" w:hAnsi="Cambria" w:cs="Arial"/>
          <w:b/>
          <w:bCs/>
        </w:rPr>
        <w:t>110</w:t>
      </w:r>
      <w:r w:rsidRPr="0057603E">
        <w:rPr>
          <w:rFonts w:ascii="Cambria" w:hAnsi="Cambria" w:cs="Arial"/>
          <w:b/>
          <w:bCs/>
        </w:rPr>
        <w:t xml:space="preserve"> 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32600E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85CBD">
        <w:rPr>
          <w:rFonts w:ascii="Cambria" w:hAnsi="Cambria" w:cs="Arial"/>
          <w:bCs/>
          <w:sz w:val="22"/>
          <w:szCs w:val="22"/>
        </w:rPr>
        <w:t xml:space="preserve">Siedlce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85CBD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85CBD">
        <w:rPr>
          <w:rFonts w:ascii="Cambria" w:hAnsi="Cambria" w:cs="Arial"/>
          <w:bCs/>
          <w:sz w:val="22"/>
          <w:szCs w:val="22"/>
        </w:rPr>
        <w:t xml:space="preserve">1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441A5F85" w:rsidR="00B627D7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CF59FE" w14:textId="77777777" w:rsidR="00ED70D1" w:rsidRPr="00D16198" w:rsidRDefault="00ED70D1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ED70D1" w:rsidRPr="00ED70D1" w14:paraId="5EE24213" w14:textId="77777777" w:rsidTr="00ED70D1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F9E9534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CECC5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15D3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5FE5BE7E" w14:textId="77777777" w:rsidTr="00ED70D1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0DC21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C01D7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F56E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5551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E8BFA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CE53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332D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D17E1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E8C5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BC00D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7FF6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8E1C6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24DB3D67" w14:textId="77777777" w:rsidTr="00ED70D1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0BC9BE6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599DB4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A7DB0D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F632F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A0D5E0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DC426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5EB39F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C1A769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4466D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12ABDE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FC3C7F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70D1" w:rsidRPr="00ED70D1" w14:paraId="25CA74FF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CF56C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402F1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5C2ED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27D0CA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5A23E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201D3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0DF86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FFB2C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7A65F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A5ACB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E08E9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175D651E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F71B1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D689D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7299B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0805D4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860A3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4288A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3 556,00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81DF4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5EF0B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44B0F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458E1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69794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32038642" w14:textId="77777777" w:rsidTr="00ED70D1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CF3B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1E4F5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71F6A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DCF8A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CF684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9EE7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EDE4C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2B597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D539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CFB2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C20E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77CD14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2C890CC4" w14:textId="77777777" w:rsidTr="00ED70D1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C424D8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5B6D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4652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1C010FDC" w14:textId="77777777" w:rsidTr="00ED70D1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BB8A4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3AB4A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F214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B9F9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D7448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D61A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87014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0876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6857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A9EA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5AC5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12B2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6A881EAB" w14:textId="77777777" w:rsidTr="00ED70D1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FCA2BD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00F98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270F85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2F52FE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33C61A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E7B133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29E079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39706E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F1735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E3725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0A6D00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70D1" w:rsidRPr="00ED70D1" w14:paraId="31497325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0D7CD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79E04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9CC2E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DEF007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F1FDE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A60F3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1 929,00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A350D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61B62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5D2C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C4099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B1A66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0643A2F6" w14:textId="77777777" w:rsidTr="00ED70D1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30EF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2AA6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FBE2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ED9BA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37C34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20A33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35EE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BEA6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B62D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B45D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244DC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86EE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0D2B9846" w14:textId="77777777" w:rsidTr="00ED70D1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BCF616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ED70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ED70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D8827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0CA3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02EC5E2D" w14:textId="77777777" w:rsidTr="00ED70D1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7D708C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390C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563E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57CD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21BB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F1C3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B56A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8469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90DB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FC67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DD009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D9B5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35055A29" w14:textId="77777777" w:rsidTr="00ED70D1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0E59F7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4237E2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0AAD06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40977B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A41F30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F154E0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F6021E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600E12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ACA46E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D0F969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10E3F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70D1" w:rsidRPr="00ED70D1" w14:paraId="0579D9BB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60A6E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F05EE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75ECC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0A84D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97C69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AA3A3D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1 321,00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89168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31C1E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E7E5B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64D64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7C529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3DFE2302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A2911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A59F2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D7C66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1E252F4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951AB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2E50D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3 970,00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05D1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5F0C8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71399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BC257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F5E925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6379563F" w14:textId="77777777" w:rsidTr="00ED70D1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1D32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E475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311EC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34B4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A98C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243C4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825F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434F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1C5B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B0EC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256C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73D5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0246003C" w14:textId="77777777" w:rsidTr="00ED70D1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0EEA3B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AEAB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DA218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24FD0FCD" w14:textId="77777777" w:rsidTr="00ED70D1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83A16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3378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5D10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06F4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29D50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DF40E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974A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8BD30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2B702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7AACB7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40977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F5F7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233C0C27" w14:textId="77777777" w:rsidTr="00ED70D1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B53E33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C40BA9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A42946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454A0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836CBD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937896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29FA72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1DDA3B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DDB38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A3D80B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48090B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70D1" w:rsidRPr="00ED70D1" w14:paraId="3E12E797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AB07F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5C5EE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B0854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9F6B137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F9677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02396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23A0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581AA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03F7F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4BF95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A99DA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07FA0674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4B5B5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FC812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F4BAB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AC0C1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58DA1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B3C1C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1DE12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54A58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5E597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9B4A5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803EE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42C53FB5" w14:textId="77777777" w:rsidTr="00ED70D1">
        <w:trPr>
          <w:trHeight w:val="6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63E2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1AFF8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917EA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A71EE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58AAC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B821C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DB4E6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BA447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A0FF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4085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1E57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D3F6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BAD0EBC" w14:textId="77777777" w:rsidTr="00ED70D1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429E9E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02DD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C98C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84F798C" w14:textId="77777777" w:rsidTr="00ED70D1">
        <w:trPr>
          <w:trHeight w:val="11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B2E5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DBD1C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CBE8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6155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D6B5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BE66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3230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2EE0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338E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BA90A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4CC41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C7E2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40AC77CD" w14:textId="77777777" w:rsidTr="00ED70D1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BF6ED9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B058BE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D4F2C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A72E92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56758B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8C3D66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C05DAE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ACB34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677ED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878FCB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4836AF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70D1" w:rsidRPr="00ED70D1" w14:paraId="631332E6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7CD20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925F9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69DFC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0BB7AF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681D4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373F2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7F5ECA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64432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6FF10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7D66B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D9580A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592DADDF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94956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34167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4F884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C2D22C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9D061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FF5E5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D251F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9E88C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F3233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9B1A2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45FDFD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69C252EE" w14:textId="77777777" w:rsidTr="00ED70D1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74317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B23FC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C04E64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C35FC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FFCE5A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C294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9BB0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7E037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1896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A2069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E2DF0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4425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5E03FCCD" w14:textId="77777777" w:rsidTr="00ED70D1">
        <w:trPr>
          <w:trHeight w:val="893"/>
        </w:trPr>
        <w:tc>
          <w:tcPr>
            <w:tcW w:w="346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5EF4654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DF29F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C58DCC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81A195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C4B7CE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041A7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77171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ABD0C5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18E662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EF1C12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B8AFC7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70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70D1" w:rsidRPr="00ED70D1" w14:paraId="3E3D5DF9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063EA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9F7CD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861A7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CB1AAC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F0AD6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39ACA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A140C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3F28C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0B1D6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73AF1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11DC4D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0AF52380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4AF7C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10F48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8180F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23E285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9DDDD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53FA8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BE4E0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C4459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AEDD8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74F01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2C563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E5CD541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5FA7F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BB66A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5CF57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640F0C7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61DE6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9D122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CDE64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87E6D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E6D16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FBF99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A1FC6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2A09B8C4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6E16A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67B7D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04B5A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9B8CB8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643B4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41FE5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C7EFC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4695C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EC25F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79638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ECE49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182A033E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01F71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72116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12EF5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PODK DOR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874C2A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Podkrzesywanie drzew dorodnych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5C900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0D628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8AECE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AE40E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FD2E4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E5D28D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CB6D3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15F39582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CB2BC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5B4B5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66C8A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22BE25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9613B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80437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A8947A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54F645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7888C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23769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881E0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2F9E62D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BB55D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D9337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97F03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E81AD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59A8C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ACC6D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55EDB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8C7E3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D3A2F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1F5EB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81071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19C886F0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0050F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2F276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07E7F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5A11F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7035E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CFC9F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83B85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4295A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73F12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F8061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0E89C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228DAE33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ED716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23D8C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3F2C4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09229E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E972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D88B6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68D40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9AA95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5F738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DFE4E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5C2F4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2EF0F6AE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60AF5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33B47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FDA0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97B33D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8103B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78754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38BB1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6DB945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695F1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71B2B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E233F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1E10054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344A8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1BE44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122DE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378894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3855C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3F37A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92,14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46569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74815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9215E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5F4D6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2A613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5E89D5C0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D685E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DCFF8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44F3B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04629AA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B9407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EAE9A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136085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6AC3E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E9685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5527D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E5AF7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11DD425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DA1F4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EFFD8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DD159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92A9B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84784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068C7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46865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9BC54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EB948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ACC16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844A2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6D6A7BDE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6073B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434F0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3A9CF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7A3E9FA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53CB2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A64F65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40AB9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026CE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19DA7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DE4E8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76BE2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599135FF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1EE45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2ABEA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E055A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C4374E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E7F45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96941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BB027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59F16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8F17B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8EC2B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CFE50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0F4C4E3D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D1614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8E0BB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63DE9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35F3DC4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D16C2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2F205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F93D7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B8DCF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01F9E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DCC44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6365F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4C6AF280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623DE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ED5BD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E87B3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9CB53A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551EE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8EAF8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F179D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DBB06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0B38F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94F6A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C6605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52DD6EC3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E5ECD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BCEEB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1EDC2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1F1108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12BEC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2E1F6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76977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9D982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E30DE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99027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FFE41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61621E5E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EF222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FE20E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41765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964DBF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56703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1BA24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2D75C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0B3F8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913D1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E2734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6D3A4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5E769BA4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33F52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50E6C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B26C0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9E765E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3CC6C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A1954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9BE35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32CE2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1C3C6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474EF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ADD95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2D15BE09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3DCAA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944DF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80131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86A083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CA072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81A05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F1DBEA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8E687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4A698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BE76C5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DF358A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20E16A5F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281D0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EDC95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51F2D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EDEBD1C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09B73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C5620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4DE20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E6328A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2DB0D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E6511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C0EA1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AED17DC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BA753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2F630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F69ED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A37AD4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FECE6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4181A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172ED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6CEC3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AEA1F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8966F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3FD57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31BD6BA8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B946C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DC79C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38F0D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67CDD6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475D3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D0C14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94A68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C45C3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114F3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17D5A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6C531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E55323B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D7E9F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38869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8F6BF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82D2C1C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01F80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95E84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FDF38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74007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42DCA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16C89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19C98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0F209B40" w14:textId="77777777" w:rsidTr="00ED70D1">
        <w:trPr>
          <w:trHeight w:val="57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74FAB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C427D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39FEC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6F0330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E2240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8CF8E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34D5D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FD382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02B3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66274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FCDFB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534E6655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F0993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32272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14ACC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8343AA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BC2C0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F119C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77957A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AE588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8688B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376FE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CCDD3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440743BB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B8BA4D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CFD34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E8D9D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FA849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BD937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CFD4D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24F905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722895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8BA80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BA14D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BD94E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56177E50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BE2B8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98EF0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15B0BC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C29FF0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2A7F0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56DE6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9F8A4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88DD1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95F17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5DAB9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8B8FC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43D44E99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55A5AB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C16C7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6AAE7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B36BD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3CC67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966EE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29DCE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0B5D8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0F1FC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4360E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E838B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4E1B453B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D80B1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2D499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6D0B7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ZB-NASGB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35D6D0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graba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2CAA7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9479EA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15C1F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BE6D1B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6C78E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6621F0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30B1A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36A4DFED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3BB6D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E0FCE4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527A9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934C7F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E75C6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D03B1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790974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6C5DE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5BAB6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CA8C1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6E399D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A3C22E5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2F612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AF487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7C170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08D70C5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2BF2A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080C1D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C59785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527AC6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3CACE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C2533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FF466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0B4493F7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13B0B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6F2A55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B7CE3A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B6F6E9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F3A4A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005AC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305,47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A87D42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DA207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1B9C9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532B4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AFA47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51C7F59A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ED2972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5BD588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1B7117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ACE390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6F7C51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010C0A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37A297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655539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83216F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A65BD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1F247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0BAB211E" w14:textId="77777777" w:rsidTr="00ED70D1">
        <w:trPr>
          <w:trHeight w:val="390"/>
        </w:trPr>
        <w:tc>
          <w:tcPr>
            <w:tcW w:w="346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25EA49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99EE73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5D9C66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A45E12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DC5950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AFCFF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A89F8C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FDA0B1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0A702E" w14:textId="77777777" w:rsidR="00ED70D1" w:rsidRPr="00ED70D1" w:rsidRDefault="00ED70D1" w:rsidP="00ED70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7E724D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F3A26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51F2B60" w14:textId="77777777" w:rsidTr="00ED70D1">
        <w:trPr>
          <w:trHeight w:val="1092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2367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915B43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6EAD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CEBB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FC8820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FF24F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AF75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0BBD8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3407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EDA7F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52980A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F6629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59E5E12" w14:textId="77777777" w:rsidTr="00ED70D1">
        <w:trPr>
          <w:trHeight w:val="420"/>
        </w:trPr>
        <w:tc>
          <w:tcPr>
            <w:tcW w:w="6565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7D00513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5F85D8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ED70D1" w:rsidRPr="00ED70D1" w14:paraId="6EAABD04" w14:textId="77777777" w:rsidTr="00ED70D1">
        <w:trPr>
          <w:trHeight w:val="420"/>
        </w:trPr>
        <w:tc>
          <w:tcPr>
            <w:tcW w:w="6565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578BD7FE" w14:textId="77777777" w:rsidR="00ED70D1" w:rsidRPr="00ED70D1" w:rsidRDefault="00ED70D1" w:rsidP="00ED70D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70D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EA0411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0D1" w:rsidRPr="00ED70D1" w14:paraId="796DFA4B" w14:textId="77777777" w:rsidTr="00ED70D1">
        <w:trPr>
          <w:trHeight w:val="22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22F2D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89A67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83F14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8BE0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FE61F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FBEE3B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F2567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7A9D5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2B992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5DAE7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B809E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23026" w14:textId="77777777" w:rsidR="00ED70D1" w:rsidRPr="00ED70D1" w:rsidRDefault="00ED70D1" w:rsidP="00ED70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0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AE9DB" w14:textId="77777777" w:rsidR="00C31985" w:rsidRDefault="00C31985">
      <w:r>
        <w:separator/>
      </w:r>
    </w:p>
  </w:endnote>
  <w:endnote w:type="continuationSeparator" w:id="0">
    <w:p w14:paraId="2434BD06" w14:textId="77777777" w:rsidR="00C31985" w:rsidRDefault="00C3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458A1" w14:textId="77777777" w:rsidR="00C31985" w:rsidRDefault="00C31985">
      <w:r>
        <w:separator/>
      </w:r>
    </w:p>
  </w:footnote>
  <w:footnote w:type="continuationSeparator" w:id="0">
    <w:p w14:paraId="39679AB9" w14:textId="77777777" w:rsidR="00C31985" w:rsidRDefault="00C3198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5CBD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EF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985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D70D1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msonormal0">
    <w:name w:val="msonormal"/>
    <w:basedOn w:val="Normalny"/>
    <w:rsid w:val="00ED70D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1857</Words>
  <Characters>11148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Biały</cp:lastModifiedBy>
  <cp:revision>4</cp:revision>
  <cp:lastPrinted>2022-06-27T10:12:00Z</cp:lastPrinted>
  <dcterms:created xsi:type="dcterms:W3CDTF">2023-10-10T06:42:00Z</dcterms:created>
  <dcterms:modified xsi:type="dcterms:W3CDTF">2023-10-18T10:58:00Z</dcterms:modified>
</cp:coreProperties>
</file>